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37C6E" w14:textId="77777777" w:rsidR="00B963E6" w:rsidRPr="00B963E6" w:rsidRDefault="00224A4C" w:rsidP="00991B5C">
      <w:r>
        <w:t>Summary of Basis of Estimates</w:t>
      </w:r>
      <w:r w:rsidR="002B21E2">
        <w:t xml:space="preserve"> and Risk Assessment</w:t>
      </w:r>
    </w:p>
    <w:p w14:paraId="54797D5F" w14:textId="77777777" w:rsidR="00B963E6" w:rsidRDefault="00B963E6" w:rsidP="00991B5C"/>
    <w:p w14:paraId="53CB978D" w14:textId="77777777" w:rsidR="00AE4A09" w:rsidRPr="009F50B4" w:rsidRDefault="00B963E6" w:rsidP="00991B5C">
      <w:r>
        <w:t>WBS-1 Detector Frames and Support Table</w:t>
      </w:r>
    </w:p>
    <w:p w14:paraId="4481E798" w14:textId="77777777" w:rsidR="00AE4A09" w:rsidRPr="009F50B4" w:rsidRDefault="00AE4A09" w:rsidP="00991B5C"/>
    <w:p w14:paraId="469E9739" w14:textId="77777777" w:rsidR="00AE4A09" w:rsidRDefault="006F033D" w:rsidP="00991B5C">
      <w:pPr>
        <w:rPr>
          <w:b/>
        </w:rPr>
      </w:pPr>
      <w:r>
        <w:t xml:space="preserve">The items in WBS 1 are </w:t>
      </w:r>
      <w:proofErr w:type="gramStart"/>
      <w:r>
        <w:t>straight-forward</w:t>
      </w:r>
      <w:proofErr w:type="gramEnd"/>
      <w:r>
        <w:t xml:space="preserve"> frames and holders.  Designs are still in a preliminary stage.  The estimates are based on past experience and discussions with machine shop.  The total cost is a small, so even with a substantial uncertainty the cost-risk is small.</w:t>
      </w:r>
      <w:r w:rsidR="0043714E">
        <w:t xml:space="preserve">  The schedule and technical risks are minimal.</w:t>
      </w:r>
      <w:r w:rsidR="0020526B">
        <w:rPr>
          <w:b/>
        </w:rPr>
        <w:t xml:space="preserve">  </w:t>
      </w:r>
    </w:p>
    <w:p w14:paraId="4D1C39DA" w14:textId="77777777" w:rsidR="0020526B" w:rsidRDefault="0020526B" w:rsidP="00991B5C"/>
    <w:p w14:paraId="4EE4395C" w14:textId="77777777" w:rsidR="0020526B" w:rsidRPr="006F033D" w:rsidRDefault="0020526B" w:rsidP="00991B5C">
      <w:r>
        <w:t xml:space="preserve">2016 status:  Design </w:t>
      </w:r>
      <w:r w:rsidR="00991B5C">
        <w:t>work essentially completed.</w:t>
      </w:r>
    </w:p>
    <w:p w14:paraId="24795E1B" w14:textId="77777777" w:rsidR="00AE4A09" w:rsidRPr="009F50B4" w:rsidRDefault="00455C47" w:rsidP="00991B5C">
      <w:r w:rsidRPr="009F50B4">
        <w:br w:type="page"/>
      </w:r>
      <w:r w:rsidR="00AE4A09" w:rsidRPr="009F50B4">
        <w:lastRenderedPageBreak/>
        <w:t xml:space="preserve">WBS-2 </w:t>
      </w:r>
      <w:proofErr w:type="spellStart"/>
      <w:r w:rsidR="00AE4A09" w:rsidRPr="009F50B4">
        <w:t>SciFi</w:t>
      </w:r>
      <w:proofErr w:type="spellEnd"/>
      <w:r w:rsidR="00AE4A09" w:rsidRPr="009F50B4">
        <w:t xml:space="preserve"> Detector</w:t>
      </w:r>
      <w:r w:rsidR="00991B5C">
        <w:t xml:space="preserve"> – NOW Scintillator plus Silicon PMTs</w:t>
      </w:r>
    </w:p>
    <w:p w14:paraId="5F1C09EC" w14:textId="77777777" w:rsidR="00AE4A09" w:rsidRPr="009F50B4" w:rsidRDefault="00AE4A09" w:rsidP="00991B5C"/>
    <w:p w14:paraId="51B593F3" w14:textId="77777777" w:rsidR="00AE4A09" w:rsidRPr="009F50B4" w:rsidRDefault="00AE4A09" w:rsidP="00AE4A09">
      <w:pPr>
        <w:pStyle w:val="ListParagraph"/>
        <w:ind w:left="1440"/>
        <w:rPr>
          <w:rFonts w:ascii="Times New Roman" w:hAnsi="Times New Roman"/>
        </w:rPr>
      </w:pPr>
    </w:p>
    <w:p w14:paraId="3DF9BCBA" w14:textId="77777777" w:rsidR="000A6561" w:rsidRPr="00041FE3" w:rsidRDefault="00041FE3" w:rsidP="00991B5C">
      <w:pPr>
        <w:rPr>
          <w:b/>
        </w:rPr>
      </w:pPr>
      <w:r>
        <w:t xml:space="preserve">Scintillating fiber technology is well established. </w:t>
      </w:r>
      <w:r w:rsidR="009F4A90">
        <w:t xml:space="preserve"> The primary costs are</w:t>
      </w:r>
      <w:r w:rsidR="00D856BD">
        <w:t xml:space="preserve"> the fibers and phototubes</w:t>
      </w:r>
      <w:r w:rsidR="009F4A90">
        <w:t>.  Costs are</w:t>
      </w:r>
      <w:r w:rsidR="00D856BD">
        <w:t xml:space="preserve"> based on recent quotes.  The labor estimate is based on past experience.  </w:t>
      </w:r>
      <w:r w:rsidR="009F4A90">
        <w:t>There is low technical, cost, or schedule risk.</w:t>
      </w:r>
    </w:p>
    <w:p w14:paraId="30C9F12E" w14:textId="77777777" w:rsidR="000A6561" w:rsidRDefault="000A6561" w:rsidP="00991B5C"/>
    <w:p w14:paraId="4E3641BC" w14:textId="77777777" w:rsidR="00991B5C" w:rsidRDefault="00991B5C" w:rsidP="00991B5C"/>
    <w:p w14:paraId="1284A2D7" w14:textId="15D1CA38" w:rsidR="00991B5C" w:rsidRPr="00991B5C" w:rsidRDefault="00991B5C" w:rsidP="00991B5C">
      <w:r w:rsidRPr="00991B5C">
        <w:t>2016 update</w:t>
      </w:r>
      <w:r>
        <w:t>:  R&amp;D during late 2015 led to a design change.  Scintillator plus silicon PMTs will be used instead of fibers.  The design is</w:t>
      </w:r>
      <w:r w:rsidR="00613DEB">
        <w:t xml:space="preserve"> has been tested, we have recent quotes.  Low technical, cost, or schedule risk.</w:t>
      </w:r>
    </w:p>
    <w:p w14:paraId="0567C7E8" w14:textId="77777777" w:rsidR="00455C47" w:rsidRPr="009F50B4" w:rsidRDefault="00455C47" w:rsidP="00991B5C">
      <w:r w:rsidRPr="009F50B4">
        <w:br w:type="page"/>
      </w:r>
    </w:p>
    <w:p w14:paraId="796CD2CA" w14:textId="77777777" w:rsidR="000A6561" w:rsidRPr="009F50B4" w:rsidRDefault="006E6658" w:rsidP="00991B5C">
      <w:r w:rsidRPr="009F50B4">
        <w:lastRenderedPageBreak/>
        <w:t xml:space="preserve">WBS-3 </w:t>
      </w:r>
      <w:r w:rsidR="000A6561" w:rsidRPr="009F50B4">
        <w:t>Beam Cerenkov Detectors</w:t>
      </w:r>
    </w:p>
    <w:p w14:paraId="5EDF8279" w14:textId="77777777" w:rsidR="002B21E2" w:rsidRDefault="002B21E2" w:rsidP="00991B5C"/>
    <w:p w14:paraId="3F9D35CC" w14:textId="77777777" w:rsidR="000A6561" w:rsidRDefault="002B21E2" w:rsidP="00991B5C">
      <w:r>
        <w:t xml:space="preserve">The major cost for the </w:t>
      </w:r>
      <w:proofErr w:type="spellStart"/>
      <w:r>
        <w:t>Cenenkov</w:t>
      </w:r>
      <w:proofErr w:type="spellEnd"/>
      <w:r>
        <w:t xml:space="preserve"> detector is for the phototubes.  The PMT cost estimate is b</w:t>
      </w:r>
      <w:r w:rsidR="00574CEF">
        <w:t>ased on a recent quote.  There is little schedule, technical, or cost risk.</w:t>
      </w:r>
    </w:p>
    <w:p w14:paraId="2C4773C0" w14:textId="77777777" w:rsidR="00613DEB" w:rsidRDefault="00613DEB" w:rsidP="00991B5C"/>
    <w:p w14:paraId="4C306970" w14:textId="7849BB9C" w:rsidR="00613DEB" w:rsidRPr="002B21E2" w:rsidRDefault="00613DEB" w:rsidP="00991B5C">
      <w:pPr>
        <w:rPr>
          <w:b/>
        </w:rPr>
      </w:pPr>
      <w:r>
        <w:t>2016-update:  Downscaled. Risks remain low.</w:t>
      </w:r>
    </w:p>
    <w:p w14:paraId="0D25A4C9" w14:textId="77777777" w:rsidR="00455C47" w:rsidRPr="009F50B4" w:rsidRDefault="00455C47" w:rsidP="00991B5C">
      <w:r w:rsidRPr="009F50B4">
        <w:br w:type="page"/>
      </w:r>
    </w:p>
    <w:p w14:paraId="782F660B" w14:textId="77777777" w:rsidR="00AE4A09" w:rsidRPr="009F50B4" w:rsidRDefault="00AE4A09" w:rsidP="00991B5C">
      <w:r w:rsidRPr="009F50B4">
        <w:lastRenderedPageBreak/>
        <w:t>WBS-4 Straw Tube Tracker</w:t>
      </w:r>
    </w:p>
    <w:p w14:paraId="4D6AA896" w14:textId="77777777" w:rsidR="00B17C63" w:rsidRDefault="00B17C63" w:rsidP="00991B5C"/>
    <w:p w14:paraId="0FD24E3F" w14:textId="77777777" w:rsidR="00AE4A09" w:rsidRDefault="00727BAD" w:rsidP="00991B5C">
      <w:r>
        <w:t xml:space="preserve">The straw tube chambers are based on standard technology, using the design and techniques developed for the PANDA detector.  Cost estimates are primarily based on the PANDA experience, and recent quotes for the straws.  </w:t>
      </w:r>
      <w:r w:rsidR="00140B23">
        <w:t xml:space="preserve">There is relatively little cost or technical risk. </w:t>
      </w:r>
      <w:r w:rsidR="00946A46">
        <w:t xml:space="preserve"> Straw construction is labor intensive and there is some uncertainty on the time for construction.  The primary risk is to the schedule.</w:t>
      </w:r>
    </w:p>
    <w:p w14:paraId="3FAF4C47" w14:textId="77777777" w:rsidR="00613DEB" w:rsidRDefault="00613DEB" w:rsidP="00991B5C"/>
    <w:p w14:paraId="430E1C54" w14:textId="2F05B33E" w:rsidR="00613DEB" w:rsidRPr="00727BAD" w:rsidRDefault="00613DEB" w:rsidP="00991B5C">
      <w:pPr>
        <w:rPr>
          <w:b/>
        </w:rPr>
      </w:pPr>
      <w:r>
        <w:t>2016 update:  A prototype chamber has been built.  Cost estimates remain the same in Euros, but the favorable change in the exchange rate has reduced cost in dollars for materials by about 20%.</w:t>
      </w:r>
    </w:p>
    <w:p w14:paraId="121092DE" w14:textId="77777777" w:rsidR="00430859" w:rsidRDefault="00430859" w:rsidP="00991B5C">
      <w:r>
        <w:br w:type="page"/>
      </w:r>
    </w:p>
    <w:p w14:paraId="20DF092B" w14:textId="77777777" w:rsidR="00381D4C" w:rsidRDefault="00381D4C" w:rsidP="00991B5C">
      <w:r>
        <w:lastRenderedPageBreak/>
        <w:t xml:space="preserve">WBS 5 – </w:t>
      </w:r>
      <w:proofErr w:type="spellStart"/>
      <w:r>
        <w:t>Cryo</w:t>
      </w:r>
      <w:proofErr w:type="spellEnd"/>
      <w:r>
        <w:t xml:space="preserve"> Target</w:t>
      </w:r>
    </w:p>
    <w:p w14:paraId="276F8B24" w14:textId="77777777" w:rsidR="00DC549D" w:rsidRDefault="00DC549D" w:rsidP="00991B5C"/>
    <w:p w14:paraId="7D39B9B8" w14:textId="77777777" w:rsidR="00DC549D" w:rsidRPr="00796FA2" w:rsidRDefault="00796FA2" w:rsidP="00991B5C">
      <w:pPr>
        <w:rPr>
          <w:b/>
        </w:rPr>
      </w:pPr>
      <w:r>
        <w:t xml:space="preserve">The </w:t>
      </w:r>
      <w:proofErr w:type="spellStart"/>
      <w:r>
        <w:t>cryo</w:t>
      </w:r>
      <w:proofErr w:type="spellEnd"/>
      <w:r>
        <w:t xml:space="preserve">-target is based on </w:t>
      </w:r>
      <w:proofErr w:type="gramStart"/>
      <w:r>
        <w:t>well established</w:t>
      </w:r>
      <w:proofErr w:type="gramEnd"/>
      <w:r>
        <w:t xml:space="preserve"> and tested technology.</w:t>
      </w:r>
      <w:r w:rsidR="00F50774">
        <w:t xml:space="preserve">  The costs for materials and labor are based on recent experience with similar targets.  The technical, cost, and schedule risks are small.</w:t>
      </w:r>
    </w:p>
    <w:p w14:paraId="2A96B949" w14:textId="77777777" w:rsidR="00DC549D" w:rsidRDefault="00DC549D" w:rsidP="00991B5C"/>
    <w:p w14:paraId="08BA109E" w14:textId="053596EE" w:rsidR="00613DEB" w:rsidRDefault="00613DEB" w:rsidP="00991B5C">
      <w:r>
        <w:t>2016 update:  We now plan for the target to be built by an external contractor.  We have a rough estimate from the company.  Cost, schedule, and technical risks are small.</w:t>
      </w:r>
    </w:p>
    <w:p w14:paraId="734EFFA8" w14:textId="77777777" w:rsidR="00381D4C" w:rsidRDefault="00381D4C" w:rsidP="00991B5C">
      <w:r>
        <w:br w:type="page"/>
      </w:r>
    </w:p>
    <w:p w14:paraId="38B2BD94" w14:textId="77777777" w:rsidR="005E5B8B" w:rsidRDefault="00381D4C" w:rsidP="00991B5C">
      <w:r>
        <w:lastRenderedPageBreak/>
        <w:t>WBS 6 – Electronics/DAQ/Analysis</w:t>
      </w:r>
    </w:p>
    <w:p w14:paraId="3C1F9FD2" w14:textId="77777777" w:rsidR="005E5B8B" w:rsidRDefault="005E5B8B" w:rsidP="00991B5C"/>
    <w:p w14:paraId="244318F4" w14:textId="77777777" w:rsidR="001E5B5B" w:rsidRDefault="006F0AA4" w:rsidP="00991B5C">
      <w:r>
        <w:t xml:space="preserve">The primary cost in this WBS is for electronics are off-the-shelf items.  Recent quotes are available for most items.  </w:t>
      </w:r>
      <w:r w:rsidR="00A07597">
        <w:t>The other cost is for tuning the software to enable data acquisition at the highest rates desired.  The cost and technical risks are small.  There is moderate risk to the schedule based on the uncertainty achieving the highest rates.</w:t>
      </w:r>
    </w:p>
    <w:p w14:paraId="73EBE407" w14:textId="77777777" w:rsidR="00613DEB" w:rsidRDefault="00613DEB" w:rsidP="00991B5C"/>
    <w:p w14:paraId="3B97C9E5" w14:textId="4891C19A" w:rsidR="00613DEB" w:rsidRPr="005E5B8B" w:rsidRDefault="00613DEB" w:rsidP="00991B5C">
      <w:pPr>
        <w:rPr>
          <w:b/>
        </w:rPr>
      </w:pPr>
      <w:r>
        <w:t xml:space="preserve">2016 Update:  </w:t>
      </w:r>
      <w:r w:rsidR="00161E41">
        <w:t>Updated quotes from most items.</w:t>
      </w:r>
    </w:p>
    <w:p w14:paraId="3D20FE11" w14:textId="77777777" w:rsidR="00381D4C" w:rsidRDefault="00381D4C" w:rsidP="00991B5C">
      <w:r>
        <w:br w:type="page"/>
      </w:r>
    </w:p>
    <w:p w14:paraId="35BF9935" w14:textId="77777777" w:rsidR="00430859" w:rsidRDefault="00455C47" w:rsidP="00991B5C">
      <w:r w:rsidRPr="009F50B4">
        <w:lastRenderedPageBreak/>
        <w:t xml:space="preserve">WBS 7 </w:t>
      </w:r>
      <w:r w:rsidR="00430859">
        <w:t>–</w:t>
      </w:r>
      <w:r w:rsidRPr="009F50B4">
        <w:t xml:space="preserve"> Scintillator</w:t>
      </w:r>
    </w:p>
    <w:p w14:paraId="12656797" w14:textId="77777777" w:rsidR="0016503D" w:rsidRDefault="0016503D" w:rsidP="00991B5C"/>
    <w:p w14:paraId="5743BD75" w14:textId="77777777" w:rsidR="00430859" w:rsidRDefault="004B099B" w:rsidP="00991B5C">
      <w:r>
        <w:t>The scintillator detectors are based on proven technology.  The primary cost is for materials and are all based on recent quotes.  The cost, schedule and technical risks are small.</w:t>
      </w:r>
    </w:p>
    <w:p w14:paraId="1ABD08D7" w14:textId="77777777" w:rsidR="00161E41" w:rsidRDefault="00161E41" w:rsidP="00991B5C"/>
    <w:p w14:paraId="6108D60D" w14:textId="2B08A889" w:rsidR="00161E41" w:rsidRPr="0016503D" w:rsidRDefault="00161E41" w:rsidP="00991B5C">
      <w:pPr>
        <w:rPr>
          <w:b/>
        </w:rPr>
      </w:pPr>
      <w:r>
        <w:t>2016 update</w:t>
      </w:r>
      <w:proofErr w:type="gramStart"/>
      <w:r>
        <w:t>:   Updated</w:t>
      </w:r>
      <w:proofErr w:type="gramEnd"/>
      <w:r>
        <w:t xml:space="preserve"> quotes for most items.</w:t>
      </w:r>
    </w:p>
    <w:p w14:paraId="5CC814C8" w14:textId="77777777" w:rsidR="009C2892" w:rsidRDefault="009C2892" w:rsidP="00991B5C">
      <w:r>
        <w:br w:type="page"/>
      </w:r>
    </w:p>
    <w:p w14:paraId="02D23059" w14:textId="77777777" w:rsidR="009C2892" w:rsidRDefault="009C2892" w:rsidP="00991B5C">
      <w:r>
        <w:lastRenderedPageBreak/>
        <w:t>WBS-8 GEM</w:t>
      </w:r>
    </w:p>
    <w:p w14:paraId="54958B31" w14:textId="77777777" w:rsidR="009C2892" w:rsidRDefault="009C2892" w:rsidP="00991B5C"/>
    <w:p w14:paraId="0809ADE0" w14:textId="77777777" w:rsidR="00455C47" w:rsidRDefault="00531EA4" w:rsidP="00991B5C">
      <w:r>
        <w:t>The GEM detectors already exist</w:t>
      </w:r>
      <w:r w:rsidR="00CA3331">
        <w:t xml:space="preserve">.  The major issue is achieving </w:t>
      </w:r>
      <w:r>
        <w:t xml:space="preserve">the desired data acquisition rate.  </w:t>
      </w:r>
    </w:p>
    <w:p w14:paraId="06365442" w14:textId="77777777" w:rsidR="00161E41" w:rsidRDefault="00161E41" w:rsidP="00991B5C"/>
    <w:p w14:paraId="6D4B1C33" w14:textId="7585C184" w:rsidR="00161E41" w:rsidRPr="00D67C31" w:rsidRDefault="00161E41" w:rsidP="00991B5C">
      <w:pPr>
        <w:rPr>
          <w:b/>
        </w:rPr>
      </w:pPr>
      <w:r>
        <w:t xml:space="preserve">2016 update:  No change.  </w:t>
      </w:r>
      <w:bookmarkStart w:id="0" w:name="_GoBack"/>
      <w:bookmarkEnd w:id="0"/>
    </w:p>
    <w:sectPr w:rsidR="00161E41" w:rsidRPr="00D67C31" w:rsidSect="008E4FB4">
      <w:headerReference w:type="even" r:id="rId8"/>
      <w:headerReference w:type="default" r:id="rId9"/>
      <w:footerReference w:type="even" r:id="rId10"/>
      <w:footerReference w:type="default" r:id="rId11"/>
      <w:pgSz w:w="11900" w:h="16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E5F178" w14:textId="77777777" w:rsidR="00991B5C" w:rsidRDefault="00991B5C" w:rsidP="00991B5C">
      <w:r>
        <w:separator/>
      </w:r>
    </w:p>
  </w:endnote>
  <w:endnote w:type="continuationSeparator" w:id="0">
    <w:p w14:paraId="5D7D8F7D" w14:textId="77777777" w:rsidR="00991B5C" w:rsidRDefault="00991B5C" w:rsidP="00991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ヒラギノ角ゴ Pro W3">
    <w:altName w:val="ヒラギノ角ゴ Pro W3"/>
    <w:charset w:val="4E"/>
    <w:family w:val="auto"/>
    <w:pitch w:val="variable"/>
    <w:sig w:usb0="00000001" w:usb1="00000000" w:usb2="01000407" w:usb3="00000000" w:csb0="0002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8E6E" w14:textId="77777777" w:rsidR="00991B5C" w:rsidRDefault="00991B5C">
    <w:pPr>
      <w:pStyle w:val="FreeForm"/>
      <w:rPr>
        <w:rFonts w:ascii="Times New Roman" w:eastAsia="Times New Roman" w:hAnsi="Times New Roman"/>
        <w:color w:val="auto"/>
        <w:sz w:val="2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14D9D" w14:textId="77777777" w:rsidR="00991B5C" w:rsidRDefault="00991B5C">
    <w:pPr>
      <w:pStyle w:val="FreeForm"/>
      <w:rPr>
        <w:rFonts w:ascii="Times New Roman" w:eastAsia="Times New Roman" w:hAnsi="Times New Roman"/>
        <w:color w:val="auto"/>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601109" w14:textId="77777777" w:rsidR="00991B5C" w:rsidRDefault="00991B5C" w:rsidP="00991B5C">
      <w:r>
        <w:separator/>
      </w:r>
    </w:p>
  </w:footnote>
  <w:footnote w:type="continuationSeparator" w:id="0">
    <w:p w14:paraId="1BF333D0" w14:textId="77777777" w:rsidR="00991B5C" w:rsidRDefault="00991B5C" w:rsidP="00991B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EBB40" w14:textId="77777777" w:rsidR="00991B5C" w:rsidRDefault="00991B5C">
    <w:pPr>
      <w:pStyle w:val="FreeForm"/>
      <w:rPr>
        <w:rFonts w:ascii="Times New Roman" w:eastAsia="Times New Roman" w:hAnsi="Times New Roman"/>
        <w:color w:val="auto"/>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5E900" w14:textId="77777777" w:rsidR="00991B5C" w:rsidRDefault="00991B5C">
    <w:pPr>
      <w:pStyle w:val="FreeForm"/>
      <w:rPr>
        <w:rFonts w:ascii="Times New Roman" w:eastAsia="Times New Roman" w:hAnsi="Times New Roman"/>
        <w:color w:val="auto"/>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80"/>
        </w:tabs>
        <w:ind w:left="380" w:firstLine="178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80"/>
        </w:tabs>
        <w:ind w:left="380" w:firstLine="394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80"/>
        </w:tabs>
        <w:ind w:left="380" w:firstLine="6100"/>
      </w:pPr>
      <w:rPr>
        <w:rFonts w:hint="default"/>
        <w:color w:val="000000"/>
        <w:position w:val="0"/>
        <w:sz w:val="24"/>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894EE875"/>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3">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0000005"/>
    <w:multiLevelType w:val="multilevel"/>
    <w:tmpl w:val="894EE877"/>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80"/>
        </w:tabs>
        <w:ind w:left="380" w:firstLine="214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80"/>
        </w:tabs>
        <w:ind w:left="380" w:firstLine="430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80"/>
        </w:tabs>
        <w:ind w:left="380" w:firstLine="6460"/>
      </w:pPr>
      <w:rPr>
        <w:rFonts w:hint="default"/>
        <w:color w:val="000000"/>
        <w:position w:val="0"/>
        <w:sz w:val="24"/>
      </w:rPr>
    </w:lvl>
  </w:abstractNum>
  <w:abstractNum w:abstractNumId="5">
    <w:nsid w:val="00000006"/>
    <w:multiLevelType w:val="multilevel"/>
    <w:tmpl w:val="894EE87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07"/>
    <w:multiLevelType w:val="multilevel"/>
    <w:tmpl w:val="894EE87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0000008"/>
    <w:multiLevelType w:val="multilevel"/>
    <w:tmpl w:val="894EE87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FC1BD5"/>
    <w:multiLevelType w:val="hybridMultilevel"/>
    <w:tmpl w:val="FA2A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593012"/>
    <w:multiLevelType w:val="multilevel"/>
    <w:tmpl w:val="894EE874"/>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80"/>
        </w:tabs>
        <w:ind w:left="380" w:firstLine="178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80"/>
        </w:tabs>
        <w:ind w:left="380" w:firstLine="394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80"/>
        </w:tabs>
        <w:ind w:left="380" w:firstLine="6100"/>
      </w:pPr>
      <w:rPr>
        <w:rFonts w:hint="default"/>
        <w:color w:val="000000"/>
        <w:position w:val="0"/>
        <w:sz w:val="24"/>
      </w:rPr>
    </w:lvl>
  </w:abstractNum>
  <w:abstractNum w:abstractNumId="10">
    <w:nsid w:val="7B053FFE"/>
    <w:multiLevelType w:val="hybridMultilevel"/>
    <w:tmpl w:val="74462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658"/>
    <w:rsid w:val="00000483"/>
    <w:rsid w:val="00041FE3"/>
    <w:rsid w:val="000A6561"/>
    <w:rsid w:val="00140B23"/>
    <w:rsid w:val="00161E41"/>
    <w:rsid w:val="0016503D"/>
    <w:rsid w:val="001D1BFE"/>
    <w:rsid w:val="001E5B5B"/>
    <w:rsid w:val="0020526B"/>
    <w:rsid w:val="00224A4C"/>
    <w:rsid w:val="0022592C"/>
    <w:rsid w:val="002B21E2"/>
    <w:rsid w:val="002E7974"/>
    <w:rsid w:val="002F3085"/>
    <w:rsid w:val="00381D4C"/>
    <w:rsid w:val="003F0600"/>
    <w:rsid w:val="00430859"/>
    <w:rsid w:val="0043714E"/>
    <w:rsid w:val="00455C47"/>
    <w:rsid w:val="004B099B"/>
    <w:rsid w:val="00531EA4"/>
    <w:rsid w:val="00574CEF"/>
    <w:rsid w:val="005E5B8B"/>
    <w:rsid w:val="00613DEB"/>
    <w:rsid w:val="006E6658"/>
    <w:rsid w:val="006F033D"/>
    <w:rsid w:val="006F0AA4"/>
    <w:rsid w:val="00727BAD"/>
    <w:rsid w:val="00796FA2"/>
    <w:rsid w:val="008E4FB4"/>
    <w:rsid w:val="00946A46"/>
    <w:rsid w:val="00991B5C"/>
    <w:rsid w:val="009C2892"/>
    <w:rsid w:val="009F4A90"/>
    <w:rsid w:val="009F50B4"/>
    <w:rsid w:val="00A07597"/>
    <w:rsid w:val="00AE4A09"/>
    <w:rsid w:val="00B17C63"/>
    <w:rsid w:val="00B963E6"/>
    <w:rsid w:val="00CA3331"/>
    <w:rsid w:val="00D136A9"/>
    <w:rsid w:val="00D67C31"/>
    <w:rsid w:val="00D856BD"/>
    <w:rsid w:val="00DC549D"/>
    <w:rsid w:val="00F363F0"/>
    <w:rsid w:val="00F50774"/>
    <w:rsid w:val="00F720A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ACA1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semiHidden="1"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sid w:val="00991B5C"/>
    <w:rPr>
      <w:rFonts w:eastAsia="ヒラギノ角ゴ Pro W3"/>
      <w:color w:val="000000"/>
      <w:sz w:val="24"/>
      <w:szCs w:val="24"/>
    </w:rPr>
  </w:style>
  <w:style w:type="paragraph" w:styleId="Heading1">
    <w:name w:val="heading 1"/>
    <w:basedOn w:val="Normal"/>
    <w:next w:val="Normal"/>
    <w:link w:val="Heading1Char"/>
    <w:uiPriority w:val="9"/>
    <w:qFormat/>
    <w:locked/>
    <w:rsid w:val="00455C47"/>
    <w:pPr>
      <w:keepNext/>
      <w:keepLines/>
      <w:spacing w:before="480"/>
      <w:outlineLvl w:val="0"/>
    </w:pPr>
    <w:rPr>
      <w:rFonts w:asciiTheme="majorHAnsi" w:eastAsiaTheme="majorEastAsia" w:hAnsiTheme="majorHAnsi" w:cstheme="majorBidi"/>
      <w:b/>
      <w:bCs/>
      <w:color w:val="345A8A" w:themeColor="accent1" w:themeShade="B5"/>
      <w:sz w:val="32"/>
      <w:szCs w:val="3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8E4FB4"/>
    <w:rPr>
      <w:rFonts w:ascii="Arial" w:eastAsia="ヒラギノ角ゴ Pro W3" w:hAnsi="Arial"/>
      <w:color w:val="000000"/>
      <w:sz w:val="24"/>
    </w:rPr>
  </w:style>
  <w:style w:type="paragraph" w:styleId="ListParagraph">
    <w:name w:val="List Paragraph"/>
    <w:qFormat/>
    <w:rsid w:val="008E4FB4"/>
    <w:pPr>
      <w:ind w:left="720"/>
    </w:pPr>
    <w:rPr>
      <w:rFonts w:ascii="Arial" w:eastAsia="ヒラギノ角ゴ Pro W3" w:hAnsi="Arial"/>
      <w:color w:val="000000"/>
      <w:sz w:val="24"/>
    </w:rPr>
  </w:style>
  <w:style w:type="numbering" w:customStyle="1" w:styleId="List1">
    <w:name w:val="List 1"/>
    <w:rsid w:val="008E4FB4"/>
  </w:style>
  <w:style w:type="numbering" w:customStyle="1" w:styleId="List21">
    <w:name w:val="List 21"/>
    <w:rsid w:val="008E4FB4"/>
  </w:style>
  <w:style w:type="numbering" w:customStyle="1" w:styleId="List31">
    <w:name w:val="List 31"/>
    <w:rsid w:val="008E4FB4"/>
  </w:style>
  <w:style w:type="character" w:customStyle="1" w:styleId="Heading1Char">
    <w:name w:val="Heading 1 Char"/>
    <w:basedOn w:val="DefaultParagraphFont"/>
    <w:link w:val="Heading1"/>
    <w:uiPriority w:val="9"/>
    <w:rsid w:val="00455C47"/>
    <w:rPr>
      <w:rFonts w:asciiTheme="majorHAnsi" w:eastAsiaTheme="majorEastAsia" w:hAnsiTheme="majorHAnsi" w:cstheme="majorBidi"/>
      <w:b/>
      <w:bCs/>
      <w:color w:val="345A8A" w:themeColor="accent1" w:themeShade="B5"/>
      <w:sz w:val="32"/>
      <w:szCs w:val="32"/>
      <w:lang w:eastAsia="ja-JP"/>
    </w:rPr>
  </w:style>
  <w:style w:type="paragraph" w:styleId="Title">
    <w:name w:val="Title"/>
    <w:basedOn w:val="Normal"/>
    <w:next w:val="Normal"/>
    <w:link w:val="TitleChar"/>
    <w:uiPriority w:val="10"/>
    <w:qFormat/>
    <w:locked/>
    <w:rsid w:val="00455C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455C47"/>
    <w:rPr>
      <w:rFonts w:asciiTheme="majorHAnsi" w:eastAsiaTheme="majorEastAsia" w:hAnsiTheme="majorHAnsi" w:cstheme="majorBidi"/>
      <w:color w:val="17365D" w:themeColor="text2" w:themeShade="BF"/>
      <w:spacing w:val="5"/>
      <w:kern w:val="28"/>
      <w:sz w:val="52"/>
      <w:szCs w:val="52"/>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semiHidden="1"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sid w:val="00991B5C"/>
    <w:rPr>
      <w:rFonts w:eastAsia="ヒラギノ角ゴ Pro W3"/>
      <w:color w:val="000000"/>
      <w:sz w:val="24"/>
      <w:szCs w:val="24"/>
    </w:rPr>
  </w:style>
  <w:style w:type="paragraph" w:styleId="Heading1">
    <w:name w:val="heading 1"/>
    <w:basedOn w:val="Normal"/>
    <w:next w:val="Normal"/>
    <w:link w:val="Heading1Char"/>
    <w:uiPriority w:val="9"/>
    <w:qFormat/>
    <w:locked/>
    <w:rsid w:val="00455C47"/>
    <w:pPr>
      <w:keepNext/>
      <w:keepLines/>
      <w:spacing w:before="480"/>
      <w:outlineLvl w:val="0"/>
    </w:pPr>
    <w:rPr>
      <w:rFonts w:asciiTheme="majorHAnsi" w:eastAsiaTheme="majorEastAsia" w:hAnsiTheme="majorHAnsi" w:cstheme="majorBidi"/>
      <w:b/>
      <w:bCs/>
      <w:color w:val="345A8A" w:themeColor="accent1" w:themeShade="B5"/>
      <w:sz w:val="32"/>
      <w:szCs w:val="3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8E4FB4"/>
    <w:rPr>
      <w:rFonts w:ascii="Arial" w:eastAsia="ヒラギノ角ゴ Pro W3" w:hAnsi="Arial"/>
      <w:color w:val="000000"/>
      <w:sz w:val="24"/>
    </w:rPr>
  </w:style>
  <w:style w:type="paragraph" w:styleId="ListParagraph">
    <w:name w:val="List Paragraph"/>
    <w:qFormat/>
    <w:rsid w:val="008E4FB4"/>
    <w:pPr>
      <w:ind w:left="720"/>
    </w:pPr>
    <w:rPr>
      <w:rFonts w:ascii="Arial" w:eastAsia="ヒラギノ角ゴ Pro W3" w:hAnsi="Arial"/>
      <w:color w:val="000000"/>
      <w:sz w:val="24"/>
    </w:rPr>
  </w:style>
  <w:style w:type="numbering" w:customStyle="1" w:styleId="List1">
    <w:name w:val="List 1"/>
    <w:rsid w:val="008E4FB4"/>
  </w:style>
  <w:style w:type="numbering" w:customStyle="1" w:styleId="List21">
    <w:name w:val="List 21"/>
    <w:rsid w:val="008E4FB4"/>
  </w:style>
  <w:style w:type="numbering" w:customStyle="1" w:styleId="List31">
    <w:name w:val="List 31"/>
    <w:rsid w:val="008E4FB4"/>
  </w:style>
  <w:style w:type="character" w:customStyle="1" w:styleId="Heading1Char">
    <w:name w:val="Heading 1 Char"/>
    <w:basedOn w:val="DefaultParagraphFont"/>
    <w:link w:val="Heading1"/>
    <w:uiPriority w:val="9"/>
    <w:rsid w:val="00455C47"/>
    <w:rPr>
      <w:rFonts w:asciiTheme="majorHAnsi" w:eastAsiaTheme="majorEastAsia" w:hAnsiTheme="majorHAnsi" w:cstheme="majorBidi"/>
      <w:b/>
      <w:bCs/>
      <w:color w:val="345A8A" w:themeColor="accent1" w:themeShade="B5"/>
      <w:sz w:val="32"/>
      <w:szCs w:val="32"/>
      <w:lang w:eastAsia="ja-JP"/>
    </w:rPr>
  </w:style>
  <w:style w:type="paragraph" w:styleId="Title">
    <w:name w:val="Title"/>
    <w:basedOn w:val="Normal"/>
    <w:next w:val="Normal"/>
    <w:link w:val="TitleChar"/>
    <w:uiPriority w:val="10"/>
    <w:qFormat/>
    <w:locked/>
    <w:rsid w:val="00455C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455C47"/>
    <w:rPr>
      <w:rFonts w:asciiTheme="majorHAnsi" w:eastAsiaTheme="majorEastAsia" w:hAnsiTheme="majorHAnsi" w:cstheme="majorBidi"/>
      <w:color w:val="17365D" w:themeColor="text2" w:themeShade="BF"/>
      <w:spacing w:val="5"/>
      <w:kern w:val="28"/>
      <w:sz w:val="52"/>
      <w:szCs w:val="5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461</Words>
  <Characters>2628</Characters>
  <Application>Microsoft Macintosh Word</Application>
  <DocSecurity>0</DocSecurity>
  <Lines>21</Lines>
  <Paragraphs>6</Paragraphs>
  <ScaleCrop>false</ScaleCrop>
  <Company>Rutgers Univ</Company>
  <LinksUpToDate>false</LinksUpToDate>
  <CharactersWithSpaces>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 Ron</dc:creator>
  <cp:keywords/>
  <cp:lastModifiedBy>Ronald Ransome</cp:lastModifiedBy>
  <cp:revision>5</cp:revision>
  <dcterms:created xsi:type="dcterms:W3CDTF">2016-01-25T15:46:00Z</dcterms:created>
  <dcterms:modified xsi:type="dcterms:W3CDTF">2016-01-26T21:35:00Z</dcterms:modified>
</cp:coreProperties>
</file>