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427" w:rsidRDefault="006B5499">
      <w:pPr>
        <w:rPr>
          <w:rFonts w:ascii="Arial Bold" w:hAnsi="Arial Bold"/>
        </w:rPr>
      </w:pPr>
      <w:r>
        <w:rPr>
          <w:rFonts w:ascii="Arial Bold" w:hAnsi="Arial Bold"/>
        </w:rPr>
        <w:t>WBS-8 GEM</w:t>
      </w:r>
    </w:p>
    <w:p w:rsidR="00630427" w:rsidRDefault="00630427"/>
    <w:p w:rsidR="00630427" w:rsidRDefault="00630427">
      <w:r>
        <w:t>Requirements:</w:t>
      </w:r>
    </w:p>
    <w:p w:rsidR="00630427" w:rsidRDefault="00630427">
      <w:pPr>
        <w:pStyle w:val="ListParagraph"/>
        <w:numPr>
          <w:ilvl w:val="0"/>
          <w:numId w:val="2"/>
        </w:numPr>
        <w:tabs>
          <w:tab w:val="num" w:pos="720"/>
        </w:tabs>
        <w:ind w:hanging="360"/>
      </w:pPr>
      <w:r>
        <w:t xml:space="preserve">&lt;100 um position resolution (giving better than 1mr angular resolution with 3 </w:t>
      </w:r>
      <w:proofErr w:type="spellStart"/>
      <w:r>
        <w:t>GEMs</w:t>
      </w:r>
      <w:proofErr w:type="spellEnd"/>
      <w:r>
        <w:t>). Achieved 75 um at OLYMPUS.</w:t>
      </w:r>
    </w:p>
    <w:p w:rsidR="00630427" w:rsidRDefault="00630427">
      <w:pPr>
        <w:pStyle w:val="ListParagraph"/>
        <w:numPr>
          <w:ilvl w:val="0"/>
          <w:numId w:val="2"/>
        </w:numPr>
        <w:tabs>
          <w:tab w:val="num" w:pos="720"/>
        </w:tabs>
        <w:ind w:hanging="360"/>
      </w:pPr>
      <w:r>
        <w:t>At least 95% efficiency (</w:t>
      </w:r>
      <w:r w:rsidR="00045B03">
        <w:t xml:space="preserve">this </w:t>
      </w:r>
      <w:r>
        <w:t>has been established</w:t>
      </w:r>
      <w:r w:rsidR="00D17B4D">
        <w:t xml:space="preserve"> with OLYMPUS, and </w:t>
      </w:r>
      <w:r w:rsidR="00045B03">
        <w:t xml:space="preserve">meanwhile </w:t>
      </w:r>
      <w:r w:rsidR="00D17B4D">
        <w:t>also with the GEM telescope at PSI used in test beams at piM1</w:t>
      </w:r>
      <w:r>
        <w:t>). Can use any-2-of-3 to define track for higher efficiency.</w:t>
      </w:r>
    </w:p>
    <w:p w:rsidR="00630427" w:rsidRDefault="00630427">
      <w:pPr>
        <w:pStyle w:val="ListParagraph"/>
        <w:numPr>
          <w:ilvl w:val="0"/>
          <w:numId w:val="2"/>
        </w:numPr>
        <w:tabs>
          <w:tab w:val="num" w:pos="720"/>
        </w:tabs>
        <w:ind w:hanging="360"/>
      </w:pPr>
      <w:r>
        <w:t xml:space="preserve">No time information; </w:t>
      </w:r>
      <w:proofErr w:type="spellStart"/>
      <w:r>
        <w:t>GEMs</w:t>
      </w:r>
      <w:proofErr w:type="spellEnd"/>
      <w:r>
        <w:t xml:space="preserve"> require external trigger</w:t>
      </w:r>
    </w:p>
    <w:p w:rsidR="00630427" w:rsidRDefault="00630427">
      <w:pPr>
        <w:pStyle w:val="ListParagraph"/>
        <w:numPr>
          <w:ilvl w:val="0"/>
          <w:numId w:val="2"/>
        </w:numPr>
        <w:tabs>
          <w:tab w:val="num" w:pos="720"/>
        </w:tabs>
        <w:ind w:hanging="360"/>
      </w:pPr>
      <w:r>
        <w:t>GEM track to provide reference direction for scattering angle measurement</w:t>
      </w:r>
    </w:p>
    <w:p w:rsidR="00630427" w:rsidRDefault="00630427">
      <w:pPr>
        <w:pStyle w:val="ListParagraph"/>
        <w:numPr>
          <w:ilvl w:val="0"/>
          <w:numId w:val="2"/>
        </w:numPr>
        <w:tabs>
          <w:tab w:val="num" w:pos="720"/>
        </w:tabs>
        <w:ind w:hanging="360"/>
      </w:pPr>
      <w:r>
        <w:t xml:space="preserve">Readout speed of 2 kHz at </w:t>
      </w:r>
      <w:r w:rsidR="00D17B4D">
        <w:t xml:space="preserve">20% </w:t>
      </w:r>
      <w:proofErr w:type="spellStart"/>
      <w:r w:rsidR="00D17B4D">
        <w:t>deadtime</w:t>
      </w:r>
      <w:proofErr w:type="spellEnd"/>
      <w:r w:rsidR="00D17B4D">
        <w:t>, corresponding to 1</w:t>
      </w:r>
      <w:r>
        <w:t xml:space="preserve">00 </w:t>
      </w:r>
      <w:proofErr w:type="spellStart"/>
      <w:r>
        <w:t>usec</w:t>
      </w:r>
      <w:proofErr w:type="spellEnd"/>
      <w:r>
        <w:t xml:space="preserve"> readout time per event </w:t>
      </w:r>
    </w:p>
    <w:p w:rsidR="00630427" w:rsidRDefault="00630427"/>
    <w:p w:rsidR="00630427" w:rsidRDefault="00630427" w:rsidP="00630427">
      <w:pPr>
        <w:pStyle w:val="ListParagraph"/>
        <w:ind w:left="360"/>
      </w:pPr>
      <w:r>
        <w:t>Steps to achieve fast readout:</w:t>
      </w:r>
    </w:p>
    <w:p w:rsidR="00630427" w:rsidRDefault="00630427" w:rsidP="00630427">
      <w:pPr>
        <w:pStyle w:val="ListParagraph"/>
        <w:ind w:left="360"/>
      </w:pPr>
    </w:p>
    <w:p w:rsidR="00630427" w:rsidRPr="00AD3882" w:rsidRDefault="00630427" w:rsidP="00630427">
      <w:pPr>
        <w:pStyle w:val="ListParagraph"/>
        <w:ind w:left="360"/>
      </w:pPr>
      <w:r w:rsidRPr="00AD3882">
        <w:t>Curren</w:t>
      </w:r>
      <w:r w:rsidR="00D17B4D">
        <w:t>tly 1.1</w:t>
      </w:r>
      <w:r w:rsidRPr="00AD3882">
        <w:t xml:space="preserve"> </w:t>
      </w:r>
      <w:r w:rsidR="00D17B4D">
        <w:t>k</w:t>
      </w:r>
      <w:r w:rsidRPr="00AD3882">
        <w:t xml:space="preserve">Hz readout rate has been established for </w:t>
      </w:r>
      <w:r w:rsidR="00D17B4D">
        <w:t xml:space="preserve">one telescope at 100% </w:t>
      </w:r>
      <w:proofErr w:type="spellStart"/>
      <w:r w:rsidR="00D17B4D">
        <w:t>deadtime</w:t>
      </w:r>
      <w:proofErr w:type="spellEnd"/>
      <w:r w:rsidRPr="00AD3882">
        <w:t xml:space="preserve">, where the readout time per event has been </w:t>
      </w:r>
      <w:r w:rsidR="00045B03">
        <w:t xml:space="preserve">900 </w:t>
      </w:r>
      <w:proofErr w:type="spellStart"/>
      <w:r w:rsidR="00045B03">
        <w:t>usec</w:t>
      </w:r>
      <w:proofErr w:type="spellEnd"/>
      <w:r w:rsidRPr="00AD3882">
        <w:t>. For the goal of 2 kHz</w:t>
      </w:r>
      <w:r w:rsidR="003343A6">
        <w:t xml:space="preserve"> </w:t>
      </w:r>
      <w:r w:rsidRPr="00AD3882">
        <w:t>at 20% deadtime, it is needed to achi</w:t>
      </w:r>
      <w:r w:rsidR="003343A6">
        <w:t xml:space="preserve">eve </w:t>
      </w:r>
      <w:proofErr w:type="gramStart"/>
      <w:r w:rsidR="003343A6">
        <w:t>1</w:t>
      </w:r>
      <w:r w:rsidR="00045B03">
        <w:t xml:space="preserve">00 </w:t>
      </w:r>
      <w:proofErr w:type="spellStart"/>
      <w:r w:rsidR="00045B03">
        <w:t>u</w:t>
      </w:r>
      <w:r w:rsidRPr="00AD3882">
        <w:t>sec</w:t>
      </w:r>
      <w:proofErr w:type="spellEnd"/>
      <w:proofErr w:type="gramEnd"/>
      <w:r w:rsidRPr="00AD3882">
        <w:t xml:space="preserve"> readout </w:t>
      </w:r>
      <w:r w:rsidR="00045B03">
        <w:t xml:space="preserve">time </w:t>
      </w:r>
      <w:r w:rsidRPr="00AD3882">
        <w:t>per event</w:t>
      </w:r>
      <w:r w:rsidR="008B6A04">
        <w:t>, a reduction by a factor 10</w:t>
      </w:r>
      <w:r w:rsidRPr="00AD3882">
        <w:t>.</w:t>
      </w:r>
    </w:p>
    <w:p w:rsidR="00045B03" w:rsidRDefault="00045B03" w:rsidP="00045B03">
      <w:pPr>
        <w:pStyle w:val="ListParagraph"/>
        <w:ind w:left="360"/>
      </w:pPr>
    </w:p>
    <w:p w:rsidR="00045B03" w:rsidRPr="00AD3882" w:rsidRDefault="00630427" w:rsidP="008B6A04">
      <w:pPr>
        <w:pStyle w:val="ListParagraph"/>
        <w:ind w:left="360"/>
      </w:pPr>
      <w:r w:rsidRPr="00AD3882">
        <w:t>One can gain a factor 2</w:t>
      </w:r>
      <w:r w:rsidR="00045B03">
        <w:t>-3,</w:t>
      </w:r>
      <w:r w:rsidRPr="00AD3882">
        <w:t xml:space="preserve"> </w:t>
      </w:r>
      <w:r w:rsidR="00045B03">
        <w:t xml:space="preserve">i.e. 500 </w:t>
      </w:r>
      <w:proofErr w:type="spellStart"/>
      <w:r w:rsidR="00045B03">
        <w:t>microsec</w:t>
      </w:r>
      <w:proofErr w:type="spellEnd"/>
      <w:r w:rsidR="00045B03">
        <w:t xml:space="preserve">. </w:t>
      </w:r>
      <w:proofErr w:type="gramStart"/>
      <w:r w:rsidRPr="00AD3882">
        <w:t>by</w:t>
      </w:r>
      <w:proofErr w:type="gramEnd"/>
      <w:r w:rsidRPr="00AD3882">
        <w:t xml:space="preserve"> implementing</w:t>
      </w:r>
      <w:r w:rsidR="00045B03">
        <w:t xml:space="preserve"> block transfer of 32-bit words. However, another factor </w:t>
      </w:r>
      <w:r w:rsidR="00045B03" w:rsidRPr="00AD3882">
        <w:t>5 is needed.</w:t>
      </w:r>
    </w:p>
    <w:p w:rsidR="00045B03" w:rsidRPr="00AD3882" w:rsidRDefault="00045B03" w:rsidP="00045B03">
      <w:pPr>
        <w:pStyle w:val="ListParagraph"/>
        <w:ind w:left="360"/>
      </w:pPr>
      <w:r w:rsidRPr="00AD3882">
        <w:t xml:space="preserve">With the existing system design, one can gain another factor 3 by </w:t>
      </w:r>
    </w:p>
    <w:p w:rsidR="00045B03" w:rsidRPr="00AD3882" w:rsidRDefault="00045B03" w:rsidP="00045B03">
      <w:pPr>
        <w:pStyle w:val="ListParagraph"/>
        <w:ind w:left="360"/>
      </w:pPr>
      <w:proofErr w:type="gramStart"/>
      <w:r w:rsidRPr="00AD3882">
        <w:t>using</w:t>
      </w:r>
      <w:proofErr w:type="gramEnd"/>
      <w:r w:rsidRPr="00AD3882">
        <w:t xml:space="preserve"> three VME crates with three CPUs and MPD FPGA boards, </w:t>
      </w:r>
    </w:p>
    <w:p w:rsidR="00045B03" w:rsidRDefault="00045B03" w:rsidP="00045B03">
      <w:pPr>
        <w:pStyle w:val="ListParagraph"/>
        <w:ind w:left="360"/>
      </w:pPr>
      <w:proofErr w:type="gramStart"/>
      <w:r w:rsidRPr="00AD3882">
        <w:t>respectively</w:t>
      </w:r>
      <w:proofErr w:type="gramEnd"/>
      <w:r w:rsidRPr="00AD3882">
        <w:t xml:space="preserve">, </w:t>
      </w:r>
      <w:r>
        <w:t xml:space="preserve">i.e. </w:t>
      </w:r>
      <w:r w:rsidR="008B6A04">
        <w:t>by adding another two sets</w:t>
      </w:r>
      <w:r w:rsidRPr="00AD3882">
        <w:t>. Hampton has one spare VME crate with</w:t>
      </w:r>
      <w:r>
        <w:t xml:space="preserve"> </w:t>
      </w:r>
      <w:r w:rsidRPr="00AD3882">
        <w:t>CPU and MPD from OLYMPUS still available. Reading out with one VME</w:t>
      </w:r>
      <w:r>
        <w:t xml:space="preserve"> </w:t>
      </w:r>
      <w:r w:rsidRPr="00AD3882">
        <w:t>crate per GEM will require a slight reconfiguration of the telescope cabling. The cost for this approach is included in this WBS.</w:t>
      </w:r>
    </w:p>
    <w:p w:rsidR="00045B03" w:rsidRPr="00AD3882" w:rsidRDefault="00045B03" w:rsidP="00045B03">
      <w:pPr>
        <w:pStyle w:val="ListParagraph"/>
        <w:ind w:left="360"/>
      </w:pPr>
    </w:p>
    <w:p w:rsidR="00045B03" w:rsidRDefault="00045B03" w:rsidP="00630427">
      <w:pPr>
        <w:pStyle w:val="ListParagraph"/>
        <w:ind w:left="360"/>
      </w:pPr>
      <w:r w:rsidRPr="00045B03">
        <w:t xml:space="preserve">32-bit block transfer is supported by the </w:t>
      </w:r>
      <w:r>
        <w:t xml:space="preserve">presently used </w:t>
      </w:r>
      <w:r w:rsidR="008B6A04">
        <w:t xml:space="preserve">CPU with the </w:t>
      </w:r>
      <w:r w:rsidRPr="00045B03">
        <w:t>Tundra/universe chipset and by the FPGA (MPD) board.</w:t>
      </w:r>
      <w:r>
        <w:t xml:space="preserve"> It has been observed that </w:t>
      </w:r>
      <w:r w:rsidR="008B6A04">
        <w:t xml:space="preserve">the </w:t>
      </w:r>
      <w:r>
        <w:t>system with the Tundra/universe chipset performs a factor 4 slower than a comparable system, e.g. based on the tsi1</w:t>
      </w:r>
      <w:r w:rsidR="008B6A04">
        <w:t>4</w:t>
      </w:r>
      <w:r>
        <w:t xml:space="preserve">8 chipset. We recently purchased a new controller with this chipset, for which also </w:t>
      </w:r>
      <w:r w:rsidRPr="00045B03">
        <w:t xml:space="preserve">64-bit block </w:t>
      </w:r>
      <w:proofErr w:type="gramStart"/>
      <w:r w:rsidRPr="00045B03">
        <w:t>transfer (for another factor 2) is supported by the VME crate and the FPGA (MPD) board</w:t>
      </w:r>
      <w:proofErr w:type="gramEnd"/>
      <w:r>
        <w:t xml:space="preserve">. </w:t>
      </w:r>
      <w:r w:rsidR="008B6A04">
        <w:t xml:space="preserve">Hence, we expect a factor 8 from this change, which would be sufficient. </w:t>
      </w:r>
      <w:r>
        <w:t xml:space="preserve">With this new controller, also the VXS extensions </w:t>
      </w:r>
      <w:r w:rsidRPr="00045B03">
        <w:t>2eVME</w:t>
      </w:r>
      <w:r>
        <w:t xml:space="preserve"> and 2eSST are supported by the VME crate and MPD board</w:t>
      </w:r>
      <w:r w:rsidR="008B6A04">
        <w:t>, which could give further factors, then allowing e.g. multi-frame readout</w:t>
      </w:r>
      <w:r>
        <w:t xml:space="preserve">. </w:t>
      </w:r>
      <w:r w:rsidR="008B6A04">
        <w:t>Using the new CPU requires a re-write of the frontend DAQ software, which has been started.</w:t>
      </w:r>
    </w:p>
    <w:p w:rsidR="00045B03" w:rsidRDefault="00045B03" w:rsidP="00630427">
      <w:pPr>
        <w:pStyle w:val="ListParagraph"/>
        <w:ind w:left="360"/>
      </w:pPr>
    </w:p>
    <w:p w:rsidR="00630427" w:rsidRPr="00AD3882" w:rsidRDefault="00630427" w:rsidP="00630427">
      <w:pPr>
        <w:pStyle w:val="ListParagraph"/>
        <w:ind w:left="360"/>
      </w:pPr>
      <w:r w:rsidRPr="00AD3882">
        <w:t xml:space="preserve">Alternatively, it has been discussed to avoid the VME bus </w:t>
      </w:r>
      <w:r>
        <w:t xml:space="preserve">limitation </w:t>
      </w:r>
      <w:r w:rsidRPr="00AD3882">
        <w:t>by employing</w:t>
      </w:r>
      <w:r>
        <w:t xml:space="preserve"> a UDP protocol </w:t>
      </w:r>
      <w:r w:rsidRPr="00AD3882">
        <w:t>via PCI bus. This option will be explored further but</w:t>
      </w:r>
      <w:r>
        <w:t xml:space="preserve"> </w:t>
      </w:r>
      <w:r w:rsidRPr="00AD3882">
        <w:t>requires R&amp;D and hence involves certain risks.</w:t>
      </w:r>
    </w:p>
    <w:p w:rsidR="00630427" w:rsidRPr="00AD3882" w:rsidRDefault="00630427" w:rsidP="00630427">
      <w:pPr>
        <w:pStyle w:val="ListParagraph"/>
        <w:ind w:left="360"/>
      </w:pPr>
      <w:r w:rsidRPr="00AD3882">
        <w:t>One telescope along with one MP</w:t>
      </w:r>
      <w:r>
        <w:t xml:space="preserve">D </w:t>
      </w:r>
      <w:r w:rsidR="008B6A04">
        <w:t xml:space="preserve">has been returned </w:t>
      </w:r>
      <w:r>
        <w:t xml:space="preserve">from PSI back to </w:t>
      </w:r>
      <w:r w:rsidRPr="00AD3882">
        <w:t xml:space="preserve">Hampton, where one set of VME crate and </w:t>
      </w:r>
      <w:r w:rsidR="008B6A04">
        <w:t xml:space="preserve">both </w:t>
      </w:r>
      <w:r w:rsidRPr="00AD3882">
        <w:t xml:space="preserve">CPU </w:t>
      </w:r>
      <w:r w:rsidR="008B6A04">
        <w:t>types are</w:t>
      </w:r>
      <w:r w:rsidRPr="00AD3882">
        <w:t xml:space="preserve"> available. </w:t>
      </w:r>
      <w:r w:rsidR="008B6A04">
        <w:t xml:space="preserve">We are also in close contact with the </w:t>
      </w:r>
      <w:proofErr w:type="spellStart"/>
      <w:r w:rsidR="008B6A04">
        <w:t>JLab</w:t>
      </w:r>
      <w:proofErr w:type="spellEnd"/>
      <w:r w:rsidR="008B6A04">
        <w:t xml:space="preserve"> DAQ group for the development of the DAQ system and frontend </w:t>
      </w:r>
      <w:proofErr w:type="spellStart"/>
      <w:r w:rsidR="008B6A04">
        <w:t>software.</w:t>
      </w:r>
      <w:proofErr w:type="spellEnd"/>
    </w:p>
    <w:sectPr w:rsidR="00630427" w:rsidRPr="00AD3882" w:rsidSect="002D22E5">
      <w:headerReference w:type="even" r:id="rId5"/>
      <w:headerReference w:type="default" r:id="rId6"/>
      <w:footerReference w:type="even" r:id="rId7"/>
      <w:footerReference w:type="default" r:id="rId8"/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B03" w:rsidRDefault="00045B03">
    <w:pPr>
      <w:pStyle w:val="FreeForm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B03" w:rsidRDefault="00045B03">
    <w:pPr>
      <w:pStyle w:val="FreeForm"/>
      <w:rPr>
        <w:rFonts w:ascii="Times New Roman" w:eastAsia="Times New Roman" w:hAnsi="Times New Roman"/>
        <w:color w:val="auto"/>
        <w:sz w:val="20"/>
      </w:rPr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B03" w:rsidRDefault="00045B03">
    <w:pPr>
      <w:pStyle w:val="FreeForm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B03" w:rsidRDefault="00045B03">
    <w:pPr>
      <w:pStyle w:val="FreeForm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80"/>
        </w:tabs>
        <w:ind w:left="380" w:firstLine="178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80"/>
        </w:tabs>
        <w:ind w:left="380" w:firstLine="394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80"/>
        </w:tabs>
        <w:ind w:left="380" w:firstLine="6100"/>
      </w:pPr>
      <w:rPr>
        <w:rFonts w:hint="default"/>
        <w:color w:val="000000"/>
        <w:position w:val="0"/>
        <w:sz w:val="24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894EE875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3">
    <w:nsid w:val="00000004"/>
    <w:multiLevelType w:val="multilevel"/>
    <w:tmpl w:val="894EE87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0000005"/>
    <w:multiLevelType w:val="multilevel"/>
    <w:tmpl w:val="894EE877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firstLine="72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44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80"/>
        </w:tabs>
        <w:ind w:left="380" w:firstLine="214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60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80"/>
        </w:tabs>
        <w:ind w:left="380" w:firstLine="430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76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80"/>
        </w:tabs>
        <w:ind w:left="380" w:firstLine="6460"/>
      </w:pPr>
      <w:rPr>
        <w:rFonts w:hint="default"/>
        <w:color w:val="000000"/>
        <w:position w:val="0"/>
        <w:sz w:val="24"/>
      </w:rPr>
    </w:lvl>
  </w:abstractNum>
  <w:abstractNum w:abstractNumId="5">
    <w:nsid w:val="00000006"/>
    <w:multiLevelType w:val="multilevel"/>
    <w:tmpl w:val="894EE87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0000007"/>
    <w:multiLevelType w:val="multilevel"/>
    <w:tmpl w:val="894EE87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0000008"/>
    <w:multiLevelType w:val="multilevel"/>
    <w:tmpl w:val="894EE87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001"/>
  <w:revisionView w:comments="0" w:formatting="0"/>
  <w:doNotTrackMoves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endnotePr>
    <w:numFmt w:val="decimal"/>
  </w:endnotePr>
  <w:compat>
    <w:spaceForUL/>
    <w:balanceSingleByteDoubleByteWidth/>
    <w:doNotLeaveBackslashAlone/>
    <w:ulTrailSpace/>
    <w:doNotExpandShiftReturn/>
    <w:adjustLineHeightInTable/>
  </w:compat>
  <w:rsids>
    <w:rsidRoot w:val="00AD3882"/>
    <w:rsid w:val="00045B03"/>
    <w:rsid w:val="002D22E5"/>
    <w:rsid w:val="003343A6"/>
    <w:rsid w:val="00630427"/>
    <w:rsid w:val="006B5499"/>
    <w:rsid w:val="008B6A04"/>
    <w:rsid w:val="00AD3882"/>
    <w:rsid w:val="00D17B4D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autoRedefine/>
    <w:qFormat/>
    <w:rsid w:val="002D22E5"/>
    <w:rPr>
      <w:rFonts w:ascii="Arial" w:eastAsia="ヒラギノ角ゴ Pro W3" w:hAnsi="Arial"/>
      <w:color w:val="00000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FreeForm">
    <w:name w:val="Free Form"/>
    <w:rsid w:val="002D22E5"/>
    <w:rPr>
      <w:rFonts w:ascii="Arial" w:eastAsia="ヒラギノ角ゴ Pro W3" w:hAnsi="Arial"/>
      <w:color w:val="000000"/>
    </w:rPr>
  </w:style>
  <w:style w:type="paragraph" w:styleId="ListParagraph">
    <w:name w:val="List Paragraph"/>
    <w:qFormat/>
    <w:rsid w:val="002D22E5"/>
    <w:pPr>
      <w:ind w:left="720"/>
    </w:pPr>
    <w:rPr>
      <w:rFonts w:ascii="Arial" w:eastAsia="ヒラギノ角ゴ Pro W3" w:hAnsi="Arial"/>
      <w:color w:val="000000"/>
    </w:rPr>
  </w:style>
  <w:style w:type="numbering" w:customStyle="1" w:styleId="List1">
    <w:name w:val="List 1"/>
    <w:rsid w:val="002D22E5"/>
  </w:style>
  <w:style w:type="numbering" w:customStyle="1" w:styleId="List21">
    <w:name w:val="List 21"/>
    <w:rsid w:val="002D22E5"/>
  </w:style>
  <w:style w:type="numbering" w:customStyle="1" w:styleId="List31">
    <w:name w:val="List 31"/>
    <w:rsid w:val="002D22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382</Words>
  <Characters>2183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University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Ron</dc:creator>
  <cp:keywords/>
  <cp:lastModifiedBy>Michael Kohl</cp:lastModifiedBy>
  <cp:revision>3</cp:revision>
  <dcterms:created xsi:type="dcterms:W3CDTF">2014-02-13T20:11:00Z</dcterms:created>
  <dcterms:modified xsi:type="dcterms:W3CDTF">2015-12-14T09:39:00Z</dcterms:modified>
</cp:coreProperties>
</file>